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CF62B73" w14:textId="77777777" w:rsidR="00363E5B" w:rsidRPr="00425DA1" w:rsidRDefault="0089009B" w:rsidP="00425DA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20208">
        <w:rPr>
          <w:rFonts w:ascii="Cambria" w:hAnsi="Cambria" w:cs="Arial"/>
          <w:b/>
          <w:bCs/>
          <w:sz w:val="22"/>
          <w:szCs w:val="22"/>
        </w:rPr>
        <w:t>5</w:t>
      </w:r>
      <w:r w:rsidR="00204B74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="00425DA1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1AEDB48B" w14:textId="77777777" w:rsidR="000E4887" w:rsidRDefault="000E4887" w:rsidP="000E48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40333" w14:textId="77777777" w:rsidR="000E4887" w:rsidRDefault="000E4887" w:rsidP="000E48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26B9909" w14:textId="77777777" w:rsidR="000E4887" w:rsidRDefault="000E4887" w:rsidP="000E48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DAE27B" w14:textId="77777777" w:rsidR="000E4887" w:rsidRDefault="000E4887" w:rsidP="000E48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C2F7E52" w14:textId="77777777" w:rsidR="000E4887" w:rsidRDefault="000E4887" w:rsidP="000E488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50DF05E" w14:textId="77777777" w:rsidR="000E4887" w:rsidRDefault="000E4887" w:rsidP="000E488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CB4B99" w14:textId="77777777" w:rsidR="000E4887" w:rsidRDefault="000E4887" w:rsidP="000E488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C1FF364" w14:textId="77777777" w:rsidR="000E4887" w:rsidRDefault="000E4887" w:rsidP="000E488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30C90FC2" w14:textId="77777777" w:rsidR="000E4887" w:rsidRDefault="000E4887" w:rsidP="000E488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C6E4372" w14:textId="26CBED3B" w:rsidR="000E4887" w:rsidRPr="00F20208" w:rsidRDefault="000E4887" w:rsidP="00656723">
      <w:pPr>
        <w:spacing w:before="120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</w:t>
      </w:r>
      <w:r w:rsidR="0078387E"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z siedzibą w __________________________________ oświadczam, że ww. podmiot trzeci zobowiązuje się, na zasadzie art. 118 </w:t>
      </w:r>
      <w:r w:rsidR="00E40889">
        <w:rPr>
          <w:rFonts w:ascii="Cambria" w:hAnsi="Cambria" w:cs="Arial"/>
          <w:bCs/>
          <w:sz w:val="22"/>
          <w:szCs w:val="22"/>
        </w:rPr>
        <w:t>w zw. z art.</w:t>
      </w:r>
      <w:r w:rsidR="00FF74B1">
        <w:rPr>
          <w:rFonts w:ascii="Cambria" w:hAnsi="Cambria" w:cs="Arial"/>
          <w:bCs/>
          <w:sz w:val="22"/>
          <w:szCs w:val="22"/>
        </w:rPr>
        <w:t xml:space="preserve"> </w:t>
      </w:r>
      <w:r w:rsidR="00E40889">
        <w:rPr>
          <w:rFonts w:ascii="Cambria" w:hAnsi="Cambria" w:cs="Arial"/>
          <w:bCs/>
          <w:sz w:val="22"/>
          <w:szCs w:val="22"/>
        </w:rPr>
        <w:t xml:space="preserve">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(Dz. U. z 20</w:t>
      </w:r>
      <w:r w:rsidR="00F20208">
        <w:rPr>
          <w:rFonts w:ascii="Cambria" w:hAnsi="Cambria" w:cs="Arial"/>
          <w:bCs/>
          <w:sz w:val="22"/>
          <w:szCs w:val="22"/>
        </w:rPr>
        <w:t>2</w:t>
      </w:r>
      <w:r w:rsidR="00C75DAC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C75DAC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</w:t>
      </w:r>
      <w:r w:rsidR="00E40889">
        <w:rPr>
          <w:rFonts w:ascii="Cambria" w:hAnsi="Cambria" w:cs="Arial"/>
          <w:bCs/>
          <w:sz w:val="22"/>
          <w:szCs w:val="22"/>
        </w:rPr>
        <w:t xml:space="preserve"> w trybie podstawowym bez negocjacji o którym mowa w art. 275 pkt 1 ustawy z dnia 11 września 2019 Prawo zamówień publicznych  (tj. Dz. U. z 20</w:t>
      </w:r>
      <w:r w:rsidR="0099112A">
        <w:rPr>
          <w:rFonts w:ascii="Cambria" w:hAnsi="Cambria" w:cs="Arial"/>
          <w:bCs/>
          <w:sz w:val="22"/>
          <w:szCs w:val="22"/>
        </w:rPr>
        <w:t>2</w:t>
      </w:r>
      <w:r w:rsidR="00C75DAC">
        <w:rPr>
          <w:rFonts w:ascii="Cambria" w:hAnsi="Cambria" w:cs="Arial"/>
          <w:bCs/>
          <w:sz w:val="22"/>
          <w:szCs w:val="22"/>
        </w:rPr>
        <w:t>4</w:t>
      </w:r>
      <w:r w:rsidR="00E40889">
        <w:rPr>
          <w:rFonts w:ascii="Cambria" w:hAnsi="Cambria" w:cs="Arial"/>
          <w:bCs/>
          <w:sz w:val="22"/>
          <w:szCs w:val="22"/>
        </w:rPr>
        <w:t xml:space="preserve">r, poz. </w:t>
      </w:r>
      <w:r w:rsidR="00C75DAC">
        <w:rPr>
          <w:rFonts w:ascii="Cambria" w:hAnsi="Cambria" w:cs="Arial"/>
          <w:bCs/>
          <w:sz w:val="22"/>
          <w:szCs w:val="22"/>
        </w:rPr>
        <w:t>1320</w:t>
      </w:r>
      <w:r w:rsidR="00064503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064503">
        <w:rPr>
          <w:rFonts w:ascii="Cambria" w:hAnsi="Cambria" w:cs="Arial"/>
          <w:bCs/>
          <w:sz w:val="22"/>
          <w:szCs w:val="22"/>
        </w:rPr>
        <w:t>póź</w:t>
      </w:r>
      <w:r w:rsidR="00E40889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E40889">
        <w:rPr>
          <w:rFonts w:ascii="Cambria" w:hAnsi="Cambria" w:cs="Arial"/>
          <w:bCs/>
          <w:sz w:val="22"/>
          <w:szCs w:val="22"/>
        </w:rPr>
        <w:t>.</w:t>
      </w:r>
      <w:r w:rsidR="00C75DAC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E40889">
        <w:rPr>
          <w:rFonts w:ascii="Cambria" w:hAnsi="Cambria" w:cs="Arial"/>
          <w:bCs/>
          <w:sz w:val="22"/>
          <w:szCs w:val="22"/>
        </w:rPr>
        <w:t>zm</w:t>
      </w:r>
      <w:proofErr w:type="spellEnd"/>
      <w:r w:rsidR="00E40889">
        <w:rPr>
          <w:rFonts w:ascii="Cambria" w:hAnsi="Cambria" w:cs="Arial"/>
          <w:bCs/>
          <w:sz w:val="22"/>
          <w:szCs w:val="22"/>
        </w:rPr>
        <w:t xml:space="preserve">) na zadanie </w:t>
      </w:r>
      <w:r w:rsidR="00C75DAC" w:rsidRPr="00C75DAC">
        <w:rPr>
          <w:rFonts w:ascii="Cambria" w:hAnsi="Cambria" w:cs="Arial"/>
          <w:b/>
          <w:i/>
          <w:sz w:val="22"/>
          <w:szCs w:val="22"/>
        </w:rPr>
        <w:t xml:space="preserve">Dostawa elementów mundurowych oraz </w:t>
      </w:r>
      <w:proofErr w:type="spellStart"/>
      <w:r w:rsidR="00C75DAC" w:rsidRPr="00C75DAC">
        <w:rPr>
          <w:rFonts w:ascii="Cambria" w:hAnsi="Cambria" w:cs="Arial"/>
          <w:b/>
          <w:i/>
          <w:sz w:val="22"/>
          <w:szCs w:val="22"/>
        </w:rPr>
        <w:t>sortów</w:t>
      </w:r>
      <w:proofErr w:type="spellEnd"/>
      <w:r w:rsidR="00C75DAC" w:rsidRPr="00C75DAC">
        <w:rPr>
          <w:rFonts w:ascii="Cambria" w:hAnsi="Cambria" w:cs="Arial"/>
          <w:b/>
          <w:i/>
          <w:sz w:val="22"/>
          <w:szCs w:val="22"/>
        </w:rPr>
        <w:t xml:space="preserve"> BHP na rok 202</w:t>
      </w:r>
      <w:r w:rsidR="00656723">
        <w:rPr>
          <w:rFonts w:ascii="Cambria" w:hAnsi="Cambria" w:cs="Arial"/>
          <w:b/>
          <w:i/>
          <w:sz w:val="22"/>
          <w:szCs w:val="22"/>
        </w:rPr>
        <w:t>6</w:t>
      </w:r>
      <w:r w:rsidR="009338A0" w:rsidRPr="009338A0">
        <w:rPr>
          <w:rFonts w:ascii="Cambria" w:hAnsi="Cambria" w:cs="Arial"/>
          <w:b/>
          <w:i/>
          <w:sz w:val="22"/>
          <w:szCs w:val="22"/>
        </w:rPr>
        <w:t xml:space="preserve"> </w:t>
      </w:r>
      <w:r w:rsidR="00E40889">
        <w:rPr>
          <w:rFonts w:ascii="Cambria" w:hAnsi="Cambria" w:cs="Arial"/>
          <w:b/>
          <w:sz w:val="22"/>
          <w:szCs w:val="22"/>
        </w:rPr>
        <w:t>”</w:t>
      </w:r>
      <w:r w:rsidR="004D3AEE">
        <w:rPr>
          <w:rFonts w:ascii="Cambria" w:hAnsi="Cambria" w:cs="Arial"/>
          <w:b/>
          <w:sz w:val="22"/>
          <w:szCs w:val="22"/>
        </w:rPr>
        <w:t xml:space="preserve"> </w:t>
      </w:r>
      <w:r w:rsidR="00E40889">
        <w:rPr>
          <w:rFonts w:ascii="Cambria" w:hAnsi="Cambria" w:cs="Arial"/>
          <w:bCs/>
          <w:sz w:val="22"/>
          <w:szCs w:val="22"/>
        </w:rPr>
        <w:t>(dalej:</w:t>
      </w:r>
      <w:r w:rsidR="00CA4D5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„Postęp</w:t>
      </w:r>
      <w:r w:rsidR="00E40889">
        <w:rPr>
          <w:rFonts w:ascii="Cambria" w:hAnsi="Cambria" w:cs="Arial"/>
          <w:bCs/>
          <w:sz w:val="22"/>
          <w:szCs w:val="22"/>
        </w:rPr>
        <w:t>owanie”),</w:t>
      </w:r>
      <w:r w:rsidR="004D3AE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tj. 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14:paraId="1D1E2836" w14:textId="77777777" w:rsidR="000E4887" w:rsidRDefault="000E4887" w:rsidP="000E48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8F95126" w14:textId="77777777" w:rsidR="000E4887" w:rsidRDefault="000E4887" w:rsidP="000E48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FAAD4C0" w14:textId="77777777" w:rsidR="000E4887" w:rsidRDefault="000E4887" w:rsidP="000E48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0C18F" w14:textId="77777777" w:rsidR="000E4887" w:rsidRDefault="000E4887" w:rsidP="000E48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2FE75DF" w14:textId="77777777" w:rsidR="000E4887" w:rsidRDefault="000E4887" w:rsidP="000E48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66FCCD91" w14:textId="77777777" w:rsidR="000E4887" w:rsidRDefault="000E4887" w:rsidP="000E48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0B67208D" w14:textId="77777777" w:rsidR="000E4887" w:rsidRDefault="000E4887" w:rsidP="000E48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E5871C8" w14:textId="77777777" w:rsidR="000E4887" w:rsidRDefault="000E4887" w:rsidP="000E48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211ADBD" w14:textId="77777777" w:rsidR="000E4887" w:rsidRDefault="000E4887" w:rsidP="000E48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B4332AF" w14:textId="77777777" w:rsidR="000E4887" w:rsidRDefault="000E4887" w:rsidP="000E48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4BFC2356" w14:textId="77777777" w:rsidR="000E4887" w:rsidRDefault="000E4887" w:rsidP="000E48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E48A30" w14:textId="77777777" w:rsidR="000E4887" w:rsidRDefault="000E4887" w:rsidP="000E488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4961527" w14:textId="77777777" w:rsidR="000E4887" w:rsidRDefault="000E4887" w:rsidP="000E488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CB6381B" w14:textId="77777777" w:rsidR="000E4887" w:rsidRDefault="000E4887" w:rsidP="000E488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59353D3" w14:textId="77777777" w:rsidR="009E2AAC" w:rsidRDefault="009E2AAC" w:rsidP="009E2AA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 </w:t>
      </w:r>
      <w:r>
        <w:rPr>
          <w:rFonts w:ascii="Cambria" w:hAnsi="Cambria" w:cs="Arial"/>
          <w:bCs/>
          <w:i/>
          <w:sz w:val="22"/>
          <w:szCs w:val="22"/>
        </w:rPr>
        <w:br/>
        <w:t>lub w postaci elektronicznej opatrzonej podpisem zaufanym lub podpisem osobistym</w:t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</w:t>
      </w:r>
    </w:p>
    <w:p w14:paraId="3003B4C6" w14:textId="77777777" w:rsidR="009E2AAC" w:rsidRDefault="009E2AAC" w:rsidP="009E2AA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Poświadczenia zgodności cyfrowego odwzorowania z dokumentem w postaci papierowej w przypadku podmiotowych środków dowodowych dokonuje- odpowiednio wykonawca, wykonawca wspólnie ubiegający się o udzielenie  zamówienia, podmiot udostępniający zasoby lub podwykonawca w zakresie podmiotowych środków dowodowych które każdego z nich dotyczą</w:t>
      </w:r>
    </w:p>
    <w:p w14:paraId="193AD1CB" w14:textId="77777777" w:rsidR="00B06991" w:rsidRPr="00493FE8" w:rsidRDefault="009E2AAC" w:rsidP="000E48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Poświadczenia zgodności cyfrowego odwzorowania z dokumentem w postaci papierowej może dokonać również notariusz.</w:t>
      </w:r>
    </w:p>
    <w:sectPr w:rsidR="00B06991" w:rsidRPr="00493FE8" w:rsidSect="00425D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6AEE1" w14:textId="77777777" w:rsidR="00653936" w:rsidRDefault="00653936">
      <w:r>
        <w:separator/>
      </w:r>
    </w:p>
  </w:endnote>
  <w:endnote w:type="continuationSeparator" w:id="0">
    <w:p w14:paraId="44FDA482" w14:textId="77777777" w:rsidR="00653936" w:rsidRDefault="00653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93757" w14:textId="77777777" w:rsidR="00283D44" w:rsidRDefault="00283D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F3B21" w14:textId="77777777" w:rsidR="00DE5FEE" w:rsidRPr="00283D44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283D44">
      <w:rPr>
        <w:rFonts w:ascii="Cambria" w:hAnsi="Cambria"/>
      </w:rPr>
      <w:fldChar w:fldCharType="begin"/>
    </w:r>
    <w:r w:rsidRPr="00283D44">
      <w:rPr>
        <w:rFonts w:ascii="Cambria" w:hAnsi="Cambria"/>
      </w:rPr>
      <w:instrText>PAGE   \* MERGEFORMAT</w:instrText>
    </w:r>
    <w:r w:rsidRPr="00283D44">
      <w:rPr>
        <w:rFonts w:ascii="Cambria" w:hAnsi="Cambria"/>
      </w:rPr>
      <w:fldChar w:fldCharType="separate"/>
    </w:r>
    <w:r w:rsidR="009338A0">
      <w:rPr>
        <w:rFonts w:ascii="Cambria" w:hAnsi="Cambria"/>
        <w:noProof/>
      </w:rPr>
      <w:t>1</w:t>
    </w:r>
    <w:r w:rsidRPr="00283D44">
      <w:rPr>
        <w:rFonts w:ascii="Cambria" w:hAnsi="Cambria"/>
      </w:rPr>
      <w:fldChar w:fldCharType="end"/>
    </w:r>
    <w:r w:rsidRPr="00283D44">
      <w:rPr>
        <w:rFonts w:ascii="Cambria" w:hAnsi="Cambria"/>
      </w:rPr>
      <w:t xml:space="preserve"> | </w:t>
    </w:r>
    <w:r w:rsidRPr="00283D44">
      <w:rPr>
        <w:rFonts w:ascii="Cambria" w:hAnsi="Cambria"/>
        <w:color w:val="7F7F7F"/>
        <w:spacing w:val="60"/>
      </w:rPr>
      <w:t>Strona</w:t>
    </w:r>
  </w:p>
  <w:p w14:paraId="56DC28CE" w14:textId="77777777" w:rsidR="00DE5FEE" w:rsidRPr="00283D44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E1896" w14:textId="77777777" w:rsidR="00283D44" w:rsidRDefault="00283D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49C27" w14:textId="77777777" w:rsidR="00653936" w:rsidRDefault="00653936">
      <w:r>
        <w:separator/>
      </w:r>
    </w:p>
  </w:footnote>
  <w:footnote w:type="continuationSeparator" w:id="0">
    <w:p w14:paraId="359088B0" w14:textId="77777777" w:rsidR="00653936" w:rsidRDefault="00653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1CFC7" w14:textId="77777777" w:rsidR="00283D44" w:rsidRDefault="00283D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63469" w14:textId="77777777" w:rsidR="00283D44" w:rsidRDefault="00283D4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2C697" w14:textId="77777777" w:rsidR="00283D44" w:rsidRDefault="00283D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64F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50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887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B74"/>
    <w:rsid w:val="00204F93"/>
    <w:rsid w:val="0020742E"/>
    <w:rsid w:val="00207434"/>
    <w:rsid w:val="00216313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04F"/>
    <w:rsid w:val="002D4470"/>
    <w:rsid w:val="002D5979"/>
    <w:rsid w:val="002D642D"/>
    <w:rsid w:val="002D6BF2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397E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5DA1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3AEE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1A4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726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3A7"/>
    <w:rsid w:val="00627EA4"/>
    <w:rsid w:val="0063078D"/>
    <w:rsid w:val="00633D2F"/>
    <w:rsid w:val="0063483B"/>
    <w:rsid w:val="00643EBA"/>
    <w:rsid w:val="00644329"/>
    <w:rsid w:val="00653936"/>
    <w:rsid w:val="006544C9"/>
    <w:rsid w:val="00656723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4A6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87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48DA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10A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95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F04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143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38A0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574"/>
    <w:rsid w:val="0099112A"/>
    <w:rsid w:val="00991790"/>
    <w:rsid w:val="00993368"/>
    <w:rsid w:val="0099465E"/>
    <w:rsid w:val="009A1CEF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2AAC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E3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67B06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0726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7E0"/>
    <w:rsid w:val="00C711FB"/>
    <w:rsid w:val="00C72B98"/>
    <w:rsid w:val="00C758E7"/>
    <w:rsid w:val="00C75DAC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4D5D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54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A5B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889"/>
    <w:rsid w:val="00E40D27"/>
    <w:rsid w:val="00E4183B"/>
    <w:rsid w:val="00E432FA"/>
    <w:rsid w:val="00E436A9"/>
    <w:rsid w:val="00E43708"/>
    <w:rsid w:val="00E44A03"/>
    <w:rsid w:val="00E46E9B"/>
    <w:rsid w:val="00E5288B"/>
    <w:rsid w:val="00E52D58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7DC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08"/>
    <w:rsid w:val="00F2021D"/>
    <w:rsid w:val="00F25B21"/>
    <w:rsid w:val="00F3268D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2161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4B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12615F"/>
  <w15:chartTrackingRefBased/>
  <w15:docId w15:val="{6DC04B0F-0EDF-489A-8613-1AD4C2659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52881-7F94-4953-BC91-E00B0C6CD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767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Sopała Justyna</cp:lastModifiedBy>
  <cp:revision>3</cp:revision>
  <cp:lastPrinted>2017-05-23T12:32:00Z</cp:lastPrinted>
  <dcterms:created xsi:type="dcterms:W3CDTF">2025-01-21T13:05:00Z</dcterms:created>
  <dcterms:modified xsi:type="dcterms:W3CDTF">2026-02-04T13:05:00Z</dcterms:modified>
</cp:coreProperties>
</file>